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13CDB" w14:textId="132D9074" w:rsidR="005860A3" w:rsidRDefault="006B623A" w:rsidP="00337141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6B623A">
        <w:rPr>
          <w:b/>
          <w:bCs/>
          <w:sz w:val="22"/>
          <w:szCs w:val="22"/>
        </w:rPr>
        <w:t>Załącznik nr 4 do SWZ</w:t>
      </w:r>
    </w:p>
    <w:p w14:paraId="680AFB05" w14:textId="77777777" w:rsidR="000467B4" w:rsidRDefault="000467B4" w:rsidP="005860A3">
      <w:pPr>
        <w:pStyle w:val="normalnynowy"/>
        <w:jc w:val="center"/>
        <w:rPr>
          <w:rFonts w:eastAsia="Times New Roman"/>
          <w:b/>
          <w:bCs/>
          <w:lang w:eastAsia="pl-PL"/>
        </w:rPr>
      </w:pPr>
    </w:p>
    <w:p w14:paraId="5DD85E5F" w14:textId="699DDBED" w:rsidR="005860A3" w:rsidRDefault="005860A3" w:rsidP="000467B4">
      <w:pPr>
        <w:pStyle w:val="normalnynowy"/>
        <w:spacing w:after="0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43E6E1F0" w14:textId="2CF72BEE" w:rsidR="000467B4" w:rsidRPr="002D760B" w:rsidRDefault="000467B4" w:rsidP="000467B4">
      <w:pPr>
        <w:pStyle w:val="normalnynowy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3FAA6888" w14:textId="77777777" w:rsidR="0014520C" w:rsidRDefault="005860A3" w:rsidP="0014520C">
      <w:pPr>
        <w:pStyle w:val="normalnynowy"/>
        <w:ind w:left="425"/>
        <w:jc w:val="center"/>
        <w:rPr>
          <w:b/>
          <w:sz w:val="24"/>
          <w:szCs w:val="24"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 xml:space="preserve">na gruncie VAT </w:t>
      </w:r>
      <w:r w:rsidR="000467B4">
        <w:rPr>
          <w:b/>
          <w:sz w:val="24"/>
          <w:szCs w:val="24"/>
        </w:rPr>
        <w:t>w postępowaniu</w:t>
      </w:r>
    </w:p>
    <w:p w14:paraId="6DDCEF7E" w14:textId="53214D96" w:rsidR="0014520C" w:rsidRPr="0014520C" w:rsidRDefault="0014520C" w:rsidP="0014520C">
      <w:pPr>
        <w:pStyle w:val="normalnynowy"/>
        <w:ind w:left="425"/>
        <w:jc w:val="center"/>
        <w:rPr>
          <w:b/>
          <w:sz w:val="24"/>
          <w:szCs w:val="24"/>
        </w:rPr>
      </w:pPr>
      <w:r w:rsidRPr="0014520C">
        <w:rPr>
          <w:b/>
          <w:sz w:val="24"/>
          <w:szCs w:val="24"/>
        </w:rPr>
        <w:t>Numer sprawy: 2025/W800/WNP-052816</w:t>
      </w:r>
    </w:p>
    <w:p w14:paraId="46E62BEC" w14:textId="77777777" w:rsidR="0014520C" w:rsidRDefault="0014520C" w:rsidP="0014520C">
      <w:pPr>
        <w:pStyle w:val="normalnynowy"/>
        <w:spacing w:after="0"/>
        <w:ind w:left="425"/>
        <w:jc w:val="center"/>
        <w:rPr>
          <w:b/>
          <w:sz w:val="24"/>
          <w:szCs w:val="24"/>
        </w:rPr>
      </w:pPr>
      <w:r w:rsidRPr="0014520C">
        <w:rPr>
          <w:b/>
          <w:sz w:val="24"/>
          <w:szCs w:val="24"/>
        </w:rPr>
        <w:t>Ogłoszenie nr 2025-66030-248734</w:t>
      </w:r>
    </w:p>
    <w:p w14:paraId="50A940EC" w14:textId="0778F89C" w:rsidR="005860A3" w:rsidRPr="00834513" w:rsidRDefault="005860A3" w:rsidP="0014520C">
      <w:pPr>
        <w:pStyle w:val="normalnynowy"/>
        <w:spacing w:after="0"/>
        <w:ind w:left="425"/>
        <w:jc w:val="center"/>
        <w:rPr>
          <w:b/>
        </w:rPr>
      </w:pPr>
      <w:r w:rsidRPr="00B8057E">
        <w:rPr>
          <w:b/>
          <w:u w:val="single"/>
        </w:rPr>
        <w:t xml:space="preserve">przez </w:t>
      </w:r>
      <w:r w:rsidR="000467B4">
        <w:rPr>
          <w:b/>
          <w:u w:val="single"/>
        </w:rPr>
        <w:t>W</w:t>
      </w:r>
      <w:r w:rsidRPr="00B8057E">
        <w:rPr>
          <w:b/>
          <w:u w:val="single"/>
        </w:rPr>
        <w:t>ykonawcę mającego siedzibę za granicą</w:t>
      </w:r>
    </w:p>
    <w:p w14:paraId="082C727B" w14:textId="77777777" w:rsidR="005860A3" w:rsidRPr="00834513" w:rsidRDefault="005860A3" w:rsidP="005860A3">
      <w:pPr>
        <w:pStyle w:val="normalnynowy"/>
        <w:jc w:val="center"/>
      </w:pPr>
    </w:p>
    <w:p w14:paraId="2C309CDF" w14:textId="77777777" w:rsidR="005860A3" w:rsidRPr="00834513" w:rsidRDefault="005860A3" w:rsidP="008E595A">
      <w:pPr>
        <w:pStyle w:val="normalnynowy"/>
      </w:pPr>
      <w:bookmarkStart w:id="0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0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D8424" w14:textId="77777777" w:rsidR="00AC4635" w:rsidRDefault="00AC4635">
      <w:r>
        <w:separator/>
      </w:r>
    </w:p>
    <w:p w14:paraId="4D3354C9" w14:textId="77777777" w:rsidR="00AC4635" w:rsidRDefault="00AC4635"/>
  </w:endnote>
  <w:endnote w:type="continuationSeparator" w:id="0">
    <w:p w14:paraId="0846FCF8" w14:textId="77777777" w:rsidR="00AC4635" w:rsidRDefault="00AC4635">
      <w:r>
        <w:continuationSeparator/>
      </w:r>
    </w:p>
    <w:p w14:paraId="26636DD8" w14:textId="77777777" w:rsidR="00AC4635" w:rsidRDefault="00AC4635"/>
  </w:endnote>
  <w:endnote w:type="continuationNotice" w:id="1">
    <w:p w14:paraId="0A6ECE47" w14:textId="77777777" w:rsidR="00AC4635" w:rsidRDefault="00AC4635"/>
    <w:p w14:paraId="57EC3702" w14:textId="77777777" w:rsidR="00AC4635" w:rsidRDefault="00AC46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9BFD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1FC6FA0E" w:rsidR="00897A0E" w:rsidRDefault="00897A0E" w:rsidP="000467B4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2EB88" w14:textId="77777777" w:rsidR="00AC4635" w:rsidRDefault="00AC4635">
      <w:r>
        <w:separator/>
      </w:r>
    </w:p>
    <w:p w14:paraId="3BF284D1" w14:textId="77777777" w:rsidR="00AC4635" w:rsidRDefault="00AC4635"/>
  </w:footnote>
  <w:footnote w:type="continuationSeparator" w:id="0">
    <w:p w14:paraId="2086DE9C" w14:textId="77777777" w:rsidR="00AC4635" w:rsidRDefault="00AC4635">
      <w:r>
        <w:continuationSeparator/>
      </w:r>
    </w:p>
    <w:p w14:paraId="7116DCD6" w14:textId="77777777" w:rsidR="00AC4635" w:rsidRDefault="00AC4635"/>
  </w:footnote>
  <w:footnote w:type="continuationNotice" w:id="1">
    <w:p w14:paraId="79CE4629" w14:textId="77777777" w:rsidR="00AC4635" w:rsidRDefault="00AC4635"/>
    <w:p w14:paraId="79667C17" w14:textId="77777777" w:rsidR="00AC4635" w:rsidRDefault="00AC46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7B4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394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20C"/>
    <w:rsid w:val="00145558"/>
    <w:rsid w:val="00145D13"/>
    <w:rsid w:val="00146EE3"/>
    <w:rsid w:val="00147345"/>
    <w:rsid w:val="001506D1"/>
    <w:rsid w:val="0015082D"/>
    <w:rsid w:val="00150B44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07E9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9792C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141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900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B623A"/>
    <w:rsid w:val="006C0F4C"/>
    <w:rsid w:val="006C1F4E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08BF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5F7F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EE0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635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954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604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4E5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11</cp:revision>
  <cp:lastPrinted>2023-12-06T12:48:00Z</cp:lastPrinted>
  <dcterms:created xsi:type="dcterms:W3CDTF">2024-01-03T06:09:00Z</dcterms:created>
  <dcterms:modified xsi:type="dcterms:W3CDTF">2025-10-14T08:28:00Z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